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proofErr w:type="spellStart"/>
      <w:r w:rsidRPr="00DA2879">
        <w:rPr>
          <w:b/>
          <w:bCs/>
          <w:sz w:val="28"/>
          <w:szCs w:val="28"/>
          <w:lang w:eastAsia="ru-RU"/>
        </w:rPr>
        <w:t>Ива́н</w:t>
      </w:r>
      <w:proofErr w:type="spellEnd"/>
      <w:r w:rsidRPr="00DA2879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DA2879">
        <w:rPr>
          <w:b/>
          <w:bCs/>
          <w:sz w:val="28"/>
          <w:szCs w:val="28"/>
          <w:lang w:eastAsia="ru-RU"/>
        </w:rPr>
        <w:t>Серге́евич</w:t>
      </w:r>
      <w:proofErr w:type="spellEnd"/>
      <w:r w:rsidRPr="00DA2879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DA2879">
        <w:rPr>
          <w:b/>
          <w:bCs/>
          <w:sz w:val="28"/>
          <w:szCs w:val="28"/>
          <w:lang w:eastAsia="ru-RU"/>
        </w:rPr>
        <w:t>Яры́гин</w:t>
      </w:r>
      <w:proofErr w:type="spellEnd"/>
      <w:r w:rsidRPr="00DA2879">
        <w:rPr>
          <w:sz w:val="28"/>
          <w:szCs w:val="28"/>
          <w:lang w:eastAsia="ru-RU"/>
        </w:rPr>
        <w:t> — советский и российский спортсмен, </w:t>
      </w:r>
      <w:hyperlink r:id="rId5" w:tooltip="Вольная борьба" w:history="1">
        <w:r w:rsidRPr="00DA2879">
          <w:rPr>
            <w:sz w:val="28"/>
            <w:szCs w:val="28"/>
            <w:lang w:eastAsia="ru-RU"/>
          </w:rPr>
          <w:t>борец вольного стиля</w:t>
        </w:r>
      </w:hyperlink>
      <w:r w:rsidRPr="00DA2879">
        <w:rPr>
          <w:sz w:val="28"/>
          <w:szCs w:val="28"/>
          <w:lang w:eastAsia="ru-RU"/>
        </w:rPr>
        <w:t>; двукратный </w:t>
      </w:r>
      <w:hyperlink r:id="rId6" w:tooltip="Олимпийский чемпион" w:history="1">
        <w:r w:rsidRPr="00DA2879">
          <w:rPr>
            <w:sz w:val="28"/>
            <w:szCs w:val="28"/>
            <w:lang w:eastAsia="ru-RU"/>
          </w:rPr>
          <w:t>олимпийский чемпион</w:t>
        </w:r>
      </w:hyperlink>
      <w:r w:rsidRPr="00DA2879">
        <w:rPr>
          <w:sz w:val="28"/>
          <w:szCs w:val="28"/>
          <w:lang w:eastAsia="ru-RU"/>
        </w:rPr>
        <w:t>. </w:t>
      </w:r>
      <w:hyperlink r:id="rId7" w:tooltip="Заслуженный мастер спорта СССР" w:history="1">
        <w:r w:rsidRPr="00DA2879">
          <w:rPr>
            <w:sz w:val="28"/>
            <w:szCs w:val="28"/>
            <w:lang w:eastAsia="ru-RU"/>
          </w:rPr>
          <w:t>Заслуженный мастер спорта СССР</w:t>
        </w:r>
      </w:hyperlink>
      <w:r w:rsidRPr="00DA2879">
        <w:rPr>
          <w:sz w:val="28"/>
          <w:szCs w:val="28"/>
          <w:lang w:eastAsia="ru-RU"/>
        </w:rPr>
        <w:t xml:space="preserve"> (1972).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 xml:space="preserve">Родился 7 ноября 1948 года в селе </w:t>
      </w:r>
      <w:proofErr w:type="spellStart"/>
      <w:r w:rsidRPr="00DA2879">
        <w:rPr>
          <w:sz w:val="28"/>
          <w:szCs w:val="28"/>
          <w:lang w:eastAsia="ru-RU"/>
        </w:rPr>
        <w:t>Усть-Камзас</w:t>
      </w:r>
      <w:proofErr w:type="spellEnd"/>
      <w:r w:rsidRPr="00DA2879">
        <w:rPr>
          <w:sz w:val="28"/>
          <w:szCs w:val="28"/>
          <w:lang w:eastAsia="ru-RU"/>
        </w:rPr>
        <w:t xml:space="preserve"> Кемеровской области. Затем его семья переехала в посёлок Сизая </w:t>
      </w:r>
      <w:hyperlink r:id="rId8" w:tooltip="Красноярский край" w:history="1">
        <w:r w:rsidRPr="00DA2879">
          <w:rPr>
            <w:sz w:val="28"/>
            <w:szCs w:val="28"/>
            <w:lang w:eastAsia="ru-RU"/>
          </w:rPr>
          <w:t>Красноярского края</w:t>
        </w:r>
      </w:hyperlink>
      <w:r w:rsidRPr="00DA2879">
        <w:rPr>
          <w:sz w:val="28"/>
          <w:szCs w:val="28"/>
          <w:lang w:eastAsia="ru-RU"/>
        </w:rPr>
        <w:t>. В детстве Иван борьбой не занимался, увлекался футболом, играя на позиции голкипера. После школы поехал в </w:t>
      </w:r>
      <w:hyperlink r:id="rId9" w:tooltip="Абакан" w:history="1">
        <w:r w:rsidRPr="00DA2879">
          <w:rPr>
            <w:sz w:val="28"/>
            <w:szCs w:val="28"/>
            <w:lang w:eastAsia="ru-RU"/>
          </w:rPr>
          <w:t>Абакан</w:t>
        </w:r>
      </w:hyperlink>
      <w:r w:rsidRPr="00DA2879">
        <w:rPr>
          <w:sz w:val="28"/>
          <w:szCs w:val="28"/>
          <w:lang w:eastAsia="ru-RU"/>
        </w:rPr>
        <w:t> учиться на шофёра, после работы играл в футбол за местный мясокомбинат, куда он устроился на подработку. Высокого, атлетически сложенного вр</w:t>
      </w:r>
      <w:bookmarkStart w:id="0" w:name="_GoBack"/>
      <w:bookmarkEnd w:id="0"/>
      <w:r w:rsidRPr="00DA2879">
        <w:rPr>
          <w:sz w:val="28"/>
          <w:szCs w:val="28"/>
          <w:lang w:eastAsia="ru-RU"/>
        </w:rPr>
        <w:t>атаря, во время одной из игр, заметил руководитель местной секции вольной борьбы тренера </w:t>
      </w:r>
      <w:hyperlink r:id="rId10" w:tooltip="Чарков, Владимир Ильич" w:history="1">
        <w:r w:rsidRPr="00DA2879">
          <w:rPr>
            <w:sz w:val="28"/>
            <w:szCs w:val="28"/>
            <w:lang w:eastAsia="ru-RU"/>
          </w:rPr>
          <w:t>В. И. </w:t>
        </w:r>
        <w:proofErr w:type="spellStart"/>
        <w:r w:rsidRPr="00DA2879">
          <w:rPr>
            <w:sz w:val="28"/>
            <w:szCs w:val="28"/>
            <w:lang w:eastAsia="ru-RU"/>
          </w:rPr>
          <w:t>Чарков</w:t>
        </w:r>
        <w:proofErr w:type="spellEnd"/>
      </w:hyperlink>
      <w:r w:rsidRPr="00DA2879">
        <w:rPr>
          <w:sz w:val="28"/>
          <w:szCs w:val="28"/>
          <w:lang w:eastAsia="ru-RU"/>
        </w:rPr>
        <w:t>, и уговорил его попробовать свои силы на борцовском ковре.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 xml:space="preserve">Когда в 1966 году Ярыгин достиг призывного возраста, он переехал в </w:t>
      </w:r>
      <w:proofErr w:type="spellStart"/>
      <w:r w:rsidRPr="00DA2879">
        <w:rPr>
          <w:sz w:val="28"/>
          <w:szCs w:val="28"/>
          <w:lang w:eastAsia="ru-RU"/>
        </w:rPr>
        <w:t>в</w:t>
      </w:r>
      <w:proofErr w:type="spellEnd"/>
      <w:r w:rsidRPr="00DA2879">
        <w:rPr>
          <w:sz w:val="28"/>
          <w:szCs w:val="28"/>
          <w:lang w:eastAsia="ru-RU"/>
        </w:rPr>
        <w:t> </w:t>
      </w:r>
      <w:hyperlink r:id="rId11" w:tooltip="Красноярск" w:history="1">
        <w:r w:rsidRPr="00DA2879">
          <w:rPr>
            <w:sz w:val="28"/>
            <w:szCs w:val="28"/>
            <w:lang w:eastAsia="ru-RU"/>
          </w:rPr>
          <w:t>Красноярск,</w:t>
        </w:r>
      </w:hyperlink>
      <w:r w:rsidRPr="00DA2879">
        <w:rPr>
          <w:sz w:val="28"/>
          <w:szCs w:val="28"/>
          <w:lang w:eastAsia="ru-RU"/>
        </w:rPr>
        <w:t> где начал тренироваться у </w:t>
      </w:r>
      <w:hyperlink r:id="rId12" w:tooltip="Миндиашвили, Дмитрий Георгиевич" w:history="1">
        <w:r w:rsidRPr="00DA2879">
          <w:rPr>
            <w:sz w:val="28"/>
            <w:szCs w:val="28"/>
            <w:lang w:eastAsia="ru-RU"/>
          </w:rPr>
          <w:t>Д. Г. </w:t>
        </w:r>
        <w:proofErr w:type="spellStart"/>
        <w:r w:rsidRPr="00DA2879">
          <w:rPr>
            <w:sz w:val="28"/>
            <w:szCs w:val="28"/>
            <w:lang w:eastAsia="ru-RU"/>
          </w:rPr>
          <w:t>Миндиашвили</w:t>
        </w:r>
        <w:proofErr w:type="spellEnd"/>
      </w:hyperlink>
      <w:r w:rsidRPr="00DA2879">
        <w:rPr>
          <w:sz w:val="28"/>
          <w:szCs w:val="28"/>
          <w:lang w:eastAsia="ru-RU"/>
        </w:rPr>
        <w:t xml:space="preserve">, который на тот момент уже имел опыт подготовки борцов высокого класса. </w:t>
      </w:r>
      <w:proofErr w:type="spellStart"/>
      <w:r w:rsidRPr="00DA2879">
        <w:rPr>
          <w:sz w:val="28"/>
          <w:szCs w:val="28"/>
          <w:lang w:eastAsia="ru-RU"/>
        </w:rPr>
        <w:t>Миндиашвили</w:t>
      </w:r>
      <w:proofErr w:type="spellEnd"/>
      <w:r w:rsidRPr="00DA2879">
        <w:rPr>
          <w:sz w:val="28"/>
          <w:szCs w:val="28"/>
          <w:lang w:eastAsia="ru-RU"/>
        </w:rPr>
        <w:t xml:space="preserve"> договорился с местным военкоматом о том, что перспективного атлета оставят служить в Красноярске, и он получит возможность тренироваться под его руководством. Во время службы выиграл первенство Вооруженных Сил СССР по самбо, став мастером спорта в этом виде борьбы. По окончанию службы всецело сосредоточился на вольной борьбе, и довольно быстро вошёл в число сильнейших атлетов в этом виде спорта.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 1968 году выиграл молодёжные первенства России, а потом и СССР по вольной борьбе. При подготовке к чемпионату СССР 1970 года тренировался под руководством Владимира Гусева и Александра Охапкина.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 1970 году стал призёром чемпионата </w:t>
      </w:r>
      <w:hyperlink r:id="rId13" w:tooltip="РСФСР" w:history="1">
        <w:r w:rsidRPr="00DA2879">
          <w:rPr>
            <w:sz w:val="28"/>
            <w:szCs w:val="28"/>
            <w:lang w:eastAsia="ru-RU"/>
          </w:rPr>
          <w:t>РСФСР</w:t>
        </w:r>
      </w:hyperlink>
      <w:r w:rsidRPr="00DA2879">
        <w:rPr>
          <w:sz w:val="28"/>
          <w:szCs w:val="28"/>
          <w:lang w:eastAsia="ru-RU"/>
        </w:rPr>
        <w:t> и в этом же году стал чемпионом </w:t>
      </w:r>
      <w:hyperlink r:id="rId14" w:tooltip="СССР" w:history="1">
        <w:r w:rsidRPr="00DA2879">
          <w:rPr>
            <w:sz w:val="28"/>
            <w:szCs w:val="28"/>
            <w:lang w:eastAsia="ru-RU"/>
          </w:rPr>
          <w:t>СССР</w:t>
        </w:r>
      </w:hyperlink>
      <w:r w:rsidRPr="00DA2879">
        <w:rPr>
          <w:sz w:val="28"/>
          <w:szCs w:val="28"/>
          <w:lang w:eastAsia="ru-RU"/>
        </w:rPr>
        <w:t>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 1971 году на </w:t>
      </w:r>
      <w:hyperlink r:id="rId15" w:tooltip="Летняя Спартакиада народов СССР 1971" w:history="1">
        <w:r w:rsidRPr="00DA2879">
          <w:rPr>
            <w:sz w:val="28"/>
            <w:szCs w:val="28"/>
            <w:lang w:eastAsia="ru-RU"/>
          </w:rPr>
          <w:t>Спартакиаде народов СССР</w:t>
        </w:r>
      </w:hyperlink>
      <w:r w:rsidRPr="00DA2879">
        <w:rPr>
          <w:sz w:val="28"/>
          <w:szCs w:val="28"/>
          <w:lang w:eastAsia="ru-RU"/>
        </w:rPr>
        <w:t> проиграл киевлянину </w:t>
      </w:r>
      <w:hyperlink r:id="rId16" w:tooltip="Гулюткин, Владимир Яковлевич" w:history="1">
        <w:r w:rsidRPr="00DA2879">
          <w:rPr>
            <w:sz w:val="28"/>
            <w:szCs w:val="28"/>
            <w:lang w:eastAsia="ru-RU"/>
          </w:rPr>
          <w:t xml:space="preserve">Владимиру </w:t>
        </w:r>
        <w:proofErr w:type="spellStart"/>
        <w:r w:rsidRPr="00DA2879">
          <w:rPr>
            <w:sz w:val="28"/>
            <w:szCs w:val="28"/>
            <w:lang w:eastAsia="ru-RU"/>
          </w:rPr>
          <w:t>Гулюткину</w:t>
        </w:r>
        <w:proofErr w:type="spellEnd"/>
      </w:hyperlink>
      <w:r w:rsidRPr="00DA2879">
        <w:rPr>
          <w:sz w:val="28"/>
          <w:szCs w:val="28"/>
          <w:lang w:eastAsia="ru-RU"/>
        </w:rPr>
        <w:t xml:space="preserve">. Однако, блестяще выиграв на чемпионате Европы в Катовице, он вновь становится кандидатом в олимпийскую сборную. В итоге, именно Ярыгина было решено послать на Олимпийские игры в Мюнхен, так как, по мнению тренерского совета, на тот момент он находился в лучшей физической форме. В спортивных кругах бытует легенда, что для того, чтобы принять окончательное решение о том, кто поедет на олимпиаду в Мюнхен, Ярыгину и </w:t>
      </w:r>
      <w:proofErr w:type="spellStart"/>
      <w:r w:rsidRPr="00DA2879">
        <w:rPr>
          <w:sz w:val="28"/>
          <w:szCs w:val="28"/>
          <w:lang w:eastAsia="ru-RU"/>
        </w:rPr>
        <w:t>Гулюткину</w:t>
      </w:r>
      <w:proofErr w:type="spellEnd"/>
      <w:r w:rsidRPr="00DA2879">
        <w:rPr>
          <w:sz w:val="28"/>
          <w:szCs w:val="28"/>
          <w:lang w:eastAsia="ru-RU"/>
        </w:rPr>
        <w:t xml:space="preserve"> пришлось бороться при "закрытых дверях", без зрителей, за схваткой наблюдали лишь представители олимпийского комитета. Ярыгин победил, и его тренера Дмитрия </w:t>
      </w:r>
      <w:proofErr w:type="spellStart"/>
      <w:r w:rsidRPr="00DA2879">
        <w:rPr>
          <w:sz w:val="28"/>
          <w:szCs w:val="28"/>
          <w:lang w:eastAsia="ru-RU"/>
        </w:rPr>
        <w:t>Миндиашвили</w:t>
      </w:r>
      <w:proofErr w:type="spellEnd"/>
      <w:r w:rsidRPr="00DA2879">
        <w:rPr>
          <w:sz w:val="28"/>
          <w:szCs w:val="28"/>
          <w:lang w:eastAsia="ru-RU"/>
        </w:rPr>
        <w:t xml:space="preserve"> заставили написать "гарантийное письмо": о том, что в случае поражения Ярыгина он оставит тренерскую работу. Но этого, к счастью, делать не пришлось...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На олимпийских играх в </w:t>
      </w:r>
      <w:hyperlink r:id="rId17" w:tooltip="Мюнхен" w:history="1">
        <w:r w:rsidRPr="00DA2879">
          <w:rPr>
            <w:sz w:val="28"/>
            <w:szCs w:val="28"/>
            <w:lang w:eastAsia="ru-RU"/>
          </w:rPr>
          <w:t>Мюнхене</w:t>
        </w:r>
      </w:hyperlink>
      <w:r w:rsidRPr="00DA2879">
        <w:rPr>
          <w:sz w:val="28"/>
          <w:szCs w:val="28"/>
          <w:lang w:eastAsia="ru-RU"/>
        </w:rPr>
        <w:t> в 1972 году Иван Ярыгин установил рекорд, который не побит до сих пор: затратил на все свои победные схватки всего чуть более 16 минут, уложив всех соперников на лопатки. Так же досрочно закончил все поединки на чемпионате Европы 1972 года в Катовице, и на чемпионате мира 1973 года в Тегеране. Таким образом, Ярыгин — единственный в истории вольной борьбы спортсмен, сумевший положить всех без исключения соперников на лопатки на трёх самых престижных соревнованиях: Олимпийских играх, чемпионате мира и чемпионате Европы.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lastRenderedPageBreak/>
        <w:t>Однако, после Олимпиады у Ярыгина наступил спад, и он проиграл несколько крупных соревнований, после чего принял решение навсегда оставить большой спорт, уехал на родину, в село Сизая, где устроился на работу лесорубом. Жизнь в тайге, тяжёлая физическая работа на свежем воздухе вернула Ивану Ярыгину уверенность в своих силах. Его возвращение было триумфальным. В 1974 году, на первом абсолютном чемпионате СССР по вольной борьбе, собравшем сильнейших атлетов страны, Ярыгин с лёгкостью расправился со всеми своими соперниками, многие из которых были намного крупнее и тяжелее его.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За мощный, агрессивный стиль борьбы получил прозвище «Иван Грозный».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 июле 1976 года на олимпийских играх в </w:t>
      </w:r>
      <w:hyperlink r:id="rId18" w:tooltip="Монреаль" w:history="1">
        <w:r w:rsidRPr="00DA2879">
          <w:rPr>
            <w:sz w:val="28"/>
            <w:szCs w:val="28"/>
            <w:lang w:eastAsia="ru-RU"/>
          </w:rPr>
          <w:t>Монреале</w:t>
        </w:r>
      </w:hyperlink>
      <w:r w:rsidRPr="00DA2879">
        <w:rPr>
          <w:sz w:val="28"/>
          <w:szCs w:val="28"/>
          <w:lang w:eastAsia="ru-RU"/>
        </w:rPr>
        <w:t> завоевал свою вторую золотую олимпийскую медаль. При этом, накануне соревнований он получил серьёзную травму - сломал два ребра, однако, скрыл этот факт от врачей и тренера, и превозмогая боль выиграл вторую Олимпиаду. Ему была доверена высокая честь нести флаг сборной команды СССР на закрытии Олимпиады.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Выиграл международный турнир по вольной борьбе в </w:t>
      </w:r>
      <w:hyperlink r:id="rId19" w:tooltip="Тбилиси" w:history="1">
        <w:r w:rsidRPr="00DA2879">
          <w:rPr>
            <w:sz w:val="28"/>
            <w:szCs w:val="28"/>
            <w:lang w:eastAsia="ru-RU"/>
          </w:rPr>
          <w:t>Тбилиси</w:t>
        </w:r>
      </w:hyperlink>
      <w:r w:rsidRPr="00DA2879">
        <w:rPr>
          <w:sz w:val="28"/>
          <w:szCs w:val="28"/>
          <w:lang w:eastAsia="ru-RU"/>
        </w:rPr>
        <w:t>, Кубок мира.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В 33 года стал главным тренером сборной команды СССР по вольной борьбе. Был главным тренером с 1982 по 1992 год.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С 1993 по 1997 год — президент федерации спортивной борьбы </w:t>
      </w:r>
      <w:hyperlink r:id="rId20" w:tooltip="Россия" w:history="1">
        <w:r w:rsidRPr="00DA2879">
          <w:rPr>
            <w:sz w:val="28"/>
            <w:szCs w:val="28"/>
            <w:lang w:eastAsia="ru-RU"/>
          </w:rPr>
          <w:t>России</w:t>
        </w:r>
      </w:hyperlink>
      <w:r w:rsidRPr="00DA2879">
        <w:rPr>
          <w:sz w:val="28"/>
          <w:szCs w:val="28"/>
          <w:lang w:eastAsia="ru-RU"/>
        </w:rPr>
        <w:t>, член бюро </w:t>
      </w:r>
      <w:hyperlink r:id="rId21" w:tooltip="Международная федерация объединённых стилей борьбы" w:history="1">
        <w:r w:rsidRPr="00DA2879">
          <w:rPr>
            <w:sz w:val="28"/>
            <w:szCs w:val="28"/>
            <w:lang w:eastAsia="ru-RU"/>
          </w:rPr>
          <w:t>международной федерации объединённых стилей борьбы</w:t>
        </w:r>
      </w:hyperlink>
      <w:r w:rsidRPr="00DA2879">
        <w:rPr>
          <w:sz w:val="28"/>
          <w:szCs w:val="28"/>
          <w:lang w:eastAsia="ru-RU"/>
        </w:rPr>
        <w:t>.</w:t>
      </w:r>
    </w:p>
    <w:p w:rsidR="00DA2879" w:rsidRPr="00DA2879" w:rsidRDefault="00DA2879" w:rsidP="00DA2879">
      <w:pPr>
        <w:shd w:val="clear" w:color="auto" w:fill="FFFFFF"/>
        <w:suppressAutoHyphens w:val="0"/>
        <w:ind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Погиб 11 октября 1997 года в автомобильной катастрофе на автостраде </w:t>
      </w:r>
      <w:hyperlink r:id="rId22" w:tooltip="Махачкала" w:history="1">
        <w:r w:rsidRPr="00DA2879">
          <w:rPr>
            <w:sz w:val="28"/>
            <w:szCs w:val="28"/>
            <w:lang w:eastAsia="ru-RU"/>
          </w:rPr>
          <w:t>Махачкала</w:t>
        </w:r>
      </w:hyperlink>
      <w:r w:rsidRPr="00DA2879">
        <w:rPr>
          <w:sz w:val="28"/>
          <w:szCs w:val="28"/>
          <w:lang w:eastAsia="ru-RU"/>
        </w:rPr>
        <w:t>—</w:t>
      </w:r>
      <w:hyperlink r:id="rId23" w:tooltip="Кисловодск" w:history="1">
        <w:r w:rsidRPr="00DA2879">
          <w:rPr>
            <w:sz w:val="28"/>
            <w:szCs w:val="28"/>
            <w:lang w:eastAsia="ru-RU"/>
          </w:rPr>
          <w:t>Кисловодск</w:t>
        </w:r>
      </w:hyperlink>
      <w:r w:rsidRPr="00DA2879">
        <w:rPr>
          <w:sz w:val="28"/>
          <w:szCs w:val="28"/>
          <w:lang w:eastAsia="ru-RU"/>
        </w:rPr>
        <w:t> в </w:t>
      </w:r>
      <w:hyperlink r:id="rId24" w:tooltip="Ставропольский край" w:history="1">
        <w:r w:rsidRPr="00DA2879">
          <w:rPr>
            <w:sz w:val="28"/>
            <w:szCs w:val="28"/>
            <w:lang w:eastAsia="ru-RU"/>
          </w:rPr>
          <w:t>Ставропольском крае</w:t>
        </w:r>
      </w:hyperlink>
      <w:r w:rsidRPr="00DA2879">
        <w:rPr>
          <w:sz w:val="28"/>
          <w:szCs w:val="28"/>
          <w:lang w:eastAsia="ru-RU"/>
        </w:rPr>
        <w:t>, недалеко от города </w:t>
      </w:r>
      <w:hyperlink r:id="rId25" w:tooltip="Нефтекумск" w:history="1">
        <w:r w:rsidRPr="00DA2879">
          <w:rPr>
            <w:sz w:val="28"/>
            <w:szCs w:val="28"/>
            <w:lang w:eastAsia="ru-RU"/>
          </w:rPr>
          <w:t>Нефтекумска</w:t>
        </w:r>
      </w:hyperlink>
      <w:r w:rsidRPr="00DA2879">
        <w:rPr>
          <w:sz w:val="28"/>
          <w:szCs w:val="28"/>
          <w:lang w:eastAsia="ru-RU"/>
        </w:rPr>
        <w:t> (врезался в припаркованный на обочине грузовик). Похоронен в </w:t>
      </w:r>
      <w:hyperlink r:id="rId26" w:tooltip="Москва" w:history="1">
        <w:r w:rsidRPr="00DA2879">
          <w:rPr>
            <w:sz w:val="28"/>
            <w:szCs w:val="28"/>
            <w:lang w:eastAsia="ru-RU"/>
          </w:rPr>
          <w:t>Москве</w:t>
        </w:r>
      </w:hyperlink>
      <w:r w:rsidRPr="00DA2879">
        <w:rPr>
          <w:sz w:val="28"/>
          <w:szCs w:val="28"/>
          <w:lang w:eastAsia="ru-RU"/>
        </w:rPr>
        <w:t> на </w:t>
      </w:r>
      <w:proofErr w:type="spellStart"/>
      <w:r w:rsidRPr="00DA2879">
        <w:rPr>
          <w:sz w:val="28"/>
          <w:szCs w:val="28"/>
          <w:lang w:eastAsia="ru-RU"/>
        </w:rPr>
        <w:fldChar w:fldCharType="begin"/>
      </w:r>
      <w:r w:rsidRPr="00DA2879">
        <w:rPr>
          <w:sz w:val="28"/>
          <w:szCs w:val="28"/>
          <w:lang w:eastAsia="ru-RU"/>
        </w:rPr>
        <w:instrText xml:space="preserve"> HYPERLINK "https://ru.wikipedia.org/wiki/%D0%A2%D1%80%D0%BE%D0%B5%D0%BA%D1%83%D1%80%D0%BE%D0%B2%D1%81%D0%BA%D0%BE%D0%B5_%D0%BA%D0%BB%D0%B0%D0%B4%D0%B1%D0%B8%D1%89%D0%B5" \o "Троекуровское кладбище" </w:instrText>
      </w:r>
      <w:r w:rsidRPr="00DA2879">
        <w:rPr>
          <w:sz w:val="28"/>
          <w:szCs w:val="28"/>
          <w:lang w:eastAsia="ru-RU"/>
        </w:rPr>
        <w:fldChar w:fldCharType="separate"/>
      </w:r>
      <w:r w:rsidRPr="00DA2879">
        <w:rPr>
          <w:sz w:val="28"/>
          <w:szCs w:val="28"/>
          <w:lang w:eastAsia="ru-RU"/>
        </w:rPr>
        <w:t>Троекуровском</w:t>
      </w:r>
      <w:proofErr w:type="spellEnd"/>
      <w:r w:rsidRPr="00DA2879">
        <w:rPr>
          <w:sz w:val="28"/>
          <w:szCs w:val="28"/>
          <w:lang w:eastAsia="ru-RU"/>
        </w:rPr>
        <w:t xml:space="preserve"> кладбище</w:t>
      </w:r>
      <w:r w:rsidRPr="00DA2879">
        <w:rPr>
          <w:sz w:val="28"/>
          <w:szCs w:val="28"/>
          <w:lang w:eastAsia="ru-RU"/>
        </w:rPr>
        <w:fldChar w:fldCharType="end"/>
      </w:r>
      <w:r w:rsidRPr="00DA2879">
        <w:rPr>
          <w:sz w:val="28"/>
          <w:szCs w:val="28"/>
          <w:lang w:eastAsia="ru-RU"/>
        </w:rPr>
        <w:t>.</w:t>
      </w:r>
    </w:p>
    <w:p w:rsidR="00DA2879" w:rsidRPr="00DA2879" w:rsidRDefault="00DA2879" w:rsidP="00DA2879">
      <w:pPr>
        <w:pBdr>
          <w:bottom w:val="single" w:sz="6" w:space="0" w:color="A2A9B1"/>
        </w:pBdr>
        <w:shd w:val="clear" w:color="auto" w:fill="FFFFFF"/>
        <w:suppressAutoHyphens w:val="0"/>
        <w:ind w:firstLine="709"/>
        <w:contextualSpacing/>
        <w:jc w:val="both"/>
        <w:outlineLvl w:val="1"/>
        <w:rPr>
          <w:b/>
          <w:sz w:val="28"/>
          <w:szCs w:val="28"/>
          <w:lang w:eastAsia="ru-RU"/>
        </w:rPr>
      </w:pPr>
      <w:r w:rsidRPr="00DA2879">
        <w:rPr>
          <w:b/>
          <w:sz w:val="28"/>
          <w:szCs w:val="28"/>
          <w:lang w:eastAsia="ru-RU"/>
        </w:rPr>
        <w:t>Титулы и награды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Заслуженный мастер спорта по вольной борьбе (1972),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Двукратный олимпийский чемпион (1972, 1976),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Чемпион мира (1973),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Пятикратный победитель Кубка мира (1973, 1976, 1977, 1979, 1980),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Чемпион Европы (1972, 1975, 1976),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Серебряный призёр чемпиона Европы (1970, 1974),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A2879">
        <w:rPr>
          <w:sz w:val="28"/>
          <w:szCs w:val="28"/>
          <w:lang w:eastAsia="ru-RU"/>
        </w:rPr>
        <w:t>Победитель Всемирной Универсиады (1973),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27" w:tooltip="Чемпионат СССР по вольной борьбе 1970" w:history="1">
        <w:r w:rsidRPr="00DA2879">
          <w:rPr>
            <w:sz w:val="28"/>
            <w:szCs w:val="28"/>
            <w:lang w:eastAsia="ru-RU"/>
          </w:rPr>
          <w:t>Чемпионат СССР по вольной борьбе 1970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29" w:tooltip="Чемпионат СССР по вольной борьбе 1972" w:history="1">
        <w:r w:rsidRPr="00DA2879">
          <w:rPr>
            <w:sz w:val="28"/>
            <w:szCs w:val="28"/>
            <w:lang w:eastAsia="ru-RU"/>
          </w:rPr>
          <w:t>Чемпионат СССР по вольной борьбе 1972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31" w:tooltip="Чемпионат СССР по вольной борьбе 1973" w:history="1">
        <w:r w:rsidRPr="00DA2879">
          <w:rPr>
            <w:sz w:val="28"/>
            <w:szCs w:val="28"/>
            <w:lang w:eastAsia="ru-RU"/>
          </w:rPr>
          <w:t>Чемпионат СССР по вольной борьбе 1973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32" w:tooltip="Вольная борьба на летней Спартакиаде народов СССР 1975" w:history="1">
        <w:r w:rsidRPr="00DA2879">
          <w:rPr>
            <w:sz w:val="28"/>
            <w:szCs w:val="28"/>
            <w:lang w:eastAsia="ru-RU"/>
          </w:rPr>
          <w:t>Вольная борьба на летней Спартакиаде народов СССР 1975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34" w:tooltip="Чемпионат СССР по вольной борьбе 1978" w:history="1">
        <w:r w:rsidRPr="00DA2879">
          <w:rPr>
            <w:sz w:val="28"/>
            <w:szCs w:val="28"/>
            <w:lang w:eastAsia="ru-RU"/>
          </w:rPr>
          <w:t>Чемпионат СССР по вольной борьбе 1978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DA2879" w:rsidRPr="00DA2879" w:rsidRDefault="00DA2879" w:rsidP="00DA2879">
      <w:pPr>
        <w:numPr>
          <w:ilvl w:val="0"/>
          <w:numId w:val="2"/>
        </w:numPr>
        <w:shd w:val="clear" w:color="auto" w:fill="FFFFFF"/>
        <w:suppressAutoHyphens w:val="0"/>
        <w:ind w:left="0" w:firstLine="709"/>
        <w:contextualSpacing/>
        <w:jc w:val="both"/>
        <w:rPr>
          <w:sz w:val="28"/>
          <w:szCs w:val="28"/>
          <w:lang w:eastAsia="ru-RU"/>
        </w:rPr>
      </w:pPr>
      <w:hyperlink r:id="rId35" w:tooltip="Чемпионат СССР по вольной борьбе 1980" w:history="1">
        <w:r w:rsidRPr="00DA2879">
          <w:rPr>
            <w:sz w:val="28"/>
            <w:szCs w:val="28"/>
            <w:lang w:eastAsia="ru-RU"/>
          </w:rPr>
          <w:t>Чемпионат СССР по вольной борьбе 1980</w:t>
        </w:r>
      </w:hyperlink>
      <w:r w:rsidRPr="00DA2879">
        <w:rPr>
          <w:sz w:val="28"/>
          <w:szCs w:val="28"/>
          <w:lang w:eastAsia="ru-RU"/>
        </w:rPr>
        <w:t> года — </w:t>
      </w:r>
      <w:r w:rsidRPr="00DA2879">
        <w:rPr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879">
        <w:rPr>
          <w:sz w:val="28"/>
          <w:szCs w:val="28"/>
          <w:lang w:eastAsia="ru-RU"/>
        </w:rPr>
        <w:t>;</w:t>
      </w:r>
    </w:p>
    <w:p w:rsidR="002172B3" w:rsidRPr="00DA2879" w:rsidRDefault="002172B3" w:rsidP="00DA2879">
      <w:pPr>
        <w:ind w:firstLine="709"/>
        <w:contextualSpacing/>
        <w:jc w:val="both"/>
        <w:rPr>
          <w:sz w:val="28"/>
          <w:szCs w:val="28"/>
        </w:rPr>
      </w:pPr>
    </w:p>
    <w:sectPr w:rsidR="002172B3" w:rsidRPr="00DA2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95598"/>
    <w:multiLevelType w:val="multilevel"/>
    <w:tmpl w:val="D75E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D739F9"/>
    <w:multiLevelType w:val="multilevel"/>
    <w:tmpl w:val="9E0C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69"/>
    <w:rsid w:val="002172B3"/>
    <w:rsid w:val="004E3369"/>
    <w:rsid w:val="00DA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2719"/>
  <w15:chartTrackingRefBased/>
  <w15:docId w15:val="{72595EBA-9518-4CC7-AA42-DC99A3BA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8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DA287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28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287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ikidata-claim">
    <w:name w:val="wikidata-claim"/>
    <w:basedOn w:val="a0"/>
    <w:rsid w:val="00DA2879"/>
  </w:style>
  <w:style w:type="character" w:customStyle="1" w:styleId="wikidata-snak">
    <w:name w:val="wikidata-snak"/>
    <w:basedOn w:val="a0"/>
    <w:rsid w:val="00DA2879"/>
  </w:style>
  <w:style w:type="character" w:customStyle="1" w:styleId="nowrap">
    <w:name w:val="nowrap"/>
    <w:basedOn w:val="a0"/>
    <w:rsid w:val="00DA2879"/>
  </w:style>
  <w:style w:type="character" w:styleId="a4">
    <w:name w:val="Hyperlink"/>
    <w:basedOn w:val="a0"/>
    <w:uiPriority w:val="99"/>
    <w:semiHidden/>
    <w:unhideWhenUsed/>
    <w:rsid w:val="00DA2879"/>
    <w:rPr>
      <w:color w:val="0000FF"/>
      <w:u w:val="single"/>
    </w:rPr>
  </w:style>
  <w:style w:type="character" w:customStyle="1" w:styleId="tocnumber">
    <w:name w:val="tocnumber"/>
    <w:basedOn w:val="a0"/>
    <w:rsid w:val="00DA2879"/>
  </w:style>
  <w:style w:type="character" w:customStyle="1" w:styleId="toctext">
    <w:name w:val="toctext"/>
    <w:basedOn w:val="a0"/>
    <w:rsid w:val="00DA2879"/>
  </w:style>
  <w:style w:type="character" w:customStyle="1" w:styleId="mw-headline">
    <w:name w:val="mw-headline"/>
    <w:basedOn w:val="a0"/>
    <w:rsid w:val="00DA2879"/>
  </w:style>
  <w:style w:type="character" w:customStyle="1" w:styleId="mw-editsection">
    <w:name w:val="mw-editsection"/>
    <w:basedOn w:val="a0"/>
    <w:rsid w:val="00DA2879"/>
  </w:style>
  <w:style w:type="character" w:customStyle="1" w:styleId="mw-editsection-bracket">
    <w:name w:val="mw-editsection-bracket"/>
    <w:basedOn w:val="a0"/>
    <w:rsid w:val="00DA2879"/>
  </w:style>
  <w:style w:type="character" w:customStyle="1" w:styleId="mw-editsection-divider">
    <w:name w:val="mw-editsection-divider"/>
    <w:basedOn w:val="a0"/>
    <w:rsid w:val="00DA2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3781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0%D0%A1%D0%A4%D0%A1%D0%A0" TargetMode="External"/><Relationship Id="rId18" Type="http://schemas.openxmlformats.org/officeDocument/2006/relationships/hyperlink" Target="https://ru.wikipedia.org/wiki/%D0%9C%D0%BE%D0%BD%D1%80%D0%B5%D0%B0%D0%BB%D1%8C" TargetMode="External"/><Relationship Id="rId26" Type="http://schemas.openxmlformats.org/officeDocument/2006/relationships/hyperlink" Target="https://ru.wikipedia.org/wiki/%D0%9C%D0%BE%D1%81%D0%BA%D0%B2%D0%B0" TargetMode="External"/><Relationship Id="rId21" Type="http://schemas.openxmlformats.org/officeDocument/2006/relationships/hyperlink" Target="https://ru.wikipedia.org/wiki/%D0%9C%D0%B5%D0%B6%D0%B4%D1%83%D0%BD%D0%B0%D1%80%D0%BE%D0%B4%D0%BD%D0%B0%D1%8F_%D1%84%D0%B5%D0%B4%D0%B5%D1%80%D0%B0%D1%86%D0%B8%D1%8F_%D0%BE%D0%B1%D1%8A%D0%B5%D0%B4%D0%B8%D0%BD%D1%91%D0%BD%D0%BD%D1%8B%D1%85_%D1%81%D1%82%D0%B8%D0%BB%D0%B5%D0%B9_%D0%B1%D0%BE%D1%80%D1%8C%D0%B1%D1%8B" TargetMode="External"/><Relationship Id="rId34" Type="http://schemas.openxmlformats.org/officeDocument/2006/relationships/hyperlink" Target="https://ru.wikipedia.org/wiki/%D0%A7%D0%B5%D0%BC%D0%BF%D0%B8%D0%BE%D0%BD%D0%B0%D1%82_%D0%A1%D0%A1%D0%A1%D0%A0_%D0%BF%D0%BE_%D0%B2%D0%BE%D0%BB%D1%8C%D0%BD%D0%BE%D0%B9_%D0%B1%D0%BE%D1%80%D1%8C%D0%B1%D0%B5_1978" TargetMode="External"/><Relationship Id="rId7" Type="http://schemas.openxmlformats.org/officeDocument/2006/relationships/hyperlink" Target="https://ru.wikipedia.org/wiki/%D0%97%D0%B0%D1%81%D0%BB%D1%83%D0%B6%D0%B5%D0%BD%D0%BD%D1%8B%D0%B9_%D0%BC%D0%B0%D1%81%D1%82%D0%B5%D1%80_%D1%81%D0%BF%D0%BE%D1%80%D1%82%D0%B0_%D0%A1%D0%A1%D0%A1%D0%A0" TargetMode="External"/><Relationship Id="rId12" Type="http://schemas.openxmlformats.org/officeDocument/2006/relationships/hyperlink" Target="https://ru.wikipedia.org/wiki/%D0%9C%D0%B8%D0%BD%D0%B4%D0%B8%D0%B0%D1%88%D0%B2%D0%B8%D0%BB%D0%B8,_%D0%94%D0%BC%D0%B8%D1%82%D1%80%D0%B8%D0%B9_%D0%93%D0%B5%D0%BE%D1%80%D0%B3%D0%B8%D0%B5%D0%B2%D0%B8%D1%87" TargetMode="External"/><Relationship Id="rId17" Type="http://schemas.openxmlformats.org/officeDocument/2006/relationships/hyperlink" Target="https://ru.wikipedia.org/wiki/%D0%9C%D1%8E%D0%BD%D1%85%D0%B5%D0%BD" TargetMode="External"/><Relationship Id="rId25" Type="http://schemas.openxmlformats.org/officeDocument/2006/relationships/hyperlink" Target="https://ru.wikipedia.org/wiki/%D0%9D%D0%B5%D1%84%D1%82%D0%B5%D0%BA%D1%83%D0%BC%D1%81%D0%BA" TargetMode="External"/><Relationship Id="rId33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3%D1%83%D0%BB%D1%8E%D1%82%D0%BA%D0%B8%D0%BD,_%D0%92%D0%BB%D0%B0%D0%B4%D0%B8%D0%BC%D0%B8%D1%80_%D0%AF%D0%BA%D0%BE%D0%B2%D0%BB%D0%B5%D0%B2%D0%B8%D1%87" TargetMode="External"/><Relationship Id="rId20" Type="http://schemas.openxmlformats.org/officeDocument/2006/relationships/hyperlink" Target="https://ru.wikipedia.org/wiki/%D0%A0%D0%BE%D1%81%D1%81%D0%B8%D1%8F" TargetMode="External"/><Relationship Id="rId29" Type="http://schemas.openxmlformats.org/officeDocument/2006/relationships/hyperlink" Target="https://ru.wikipedia.org/wiki/%D0%A7%D0%B5%D0%BC%D0%BF%D0%B8%D0%BE%D0%BD%D0%B0%D1%82_%D0%A1%D0%A1%D0%A1%D0%A0_%D0%BF%D0%BE_%D0%B2%D0%BE%D0%BB%D1%8C%D0%BD%D0%BE%D0%B9_%D0%B1%D0%BE%D1%80%D1%8C%D0%B1%D0%B5_19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B%D0%B8%D0%BC%D0%BF%D0%B8%D0%B9%D1%81%D0%BA%D0%B8%D0%B9_%D1%87%D0%B5%D0%BC%D0%BF%D0%B8%D0%BE%D0%BD" TargetMode="External"/><Relationship Id="rId11" Type="http://schemas.openxmlformats.org/officeDocument/2006/relationships/hyperlink" Target="https://ru.wikipedia.org/wiki/%D0%9A%D1%80%D0%B0%D1%81%D0%BD%D0%BE%D1%8F%D1%80%D1%81%D0%BA" TargetMode="External"/><Relationship Id="rId24" Type="http://schemas.openxmlformats.org/officeDocument/2006/relationships/hyperlink" Target="https://ru.wikipedia.org/wiki/%D0%A1%D1%82%D0%B0%D0%B2%D1%80%D0%BE%D0%BF%D0%BE%D0%BB%D1%8C%D1%81%D0%BA%D0%B8%D0%B9_%D0%BA%D1%80%D0%B0%D0%B9" TargetMode="External"/><Relationship Id="rId32" Type="http://schemas.openxmlformats.org/officeDocument/2006/relationships/hyperlink" Target="https://ru.wikipedia.org/wiki/%D0%92%D0%BE%D0%BB%D1%8C%D0%BD%D0%B0%D1%8F_%D0%B1%D0%BE%D1%80%D1%8C%D0%B1%D0%B0_%D0%BD%D0%B0_%D0%BB%D0%B5%D1%82%D0%BD%D0%B5%D0%B9_%D0%A1%D0%BF%D0%B0%D1%80%D1%82%D0%B0%D0%BA%D0%B8%D0%B0%D0%B4%D0%B5_%D0%BD%D0%B0%D1%80%D0%BE%D0%B4%D0%BE%D0%B2_%D0%A1%D0%A1%D0%A1%D0%A0_1975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u.wikipedia.org/wiki/%D0%92%D0%BE%D0%BB%D1%8C%D0%BD%D0%B0%D1%8F_%D0%B1%D0%BE%D1%80%D1%8C%D0%B1%D0%B0" TargetMode="External"/><Relationship Id="rId15" Type="http://schemas.openxmlformats.org/officeDocument/2006/relationships/hyperlink" Target="https://ru.wikipedia.org/wiki/%D0%9B%D0%B5%D1%82%D0%BD%D1%8F%D1%8F_%D0%A1%D0%BF%D0%B0%D1%80%D1%82%D0%B0%D0%BA%D0%B8%D0%B0%D0%B4%D0%B0_%D0%BD%D0%B0%D1%80%D0%BE%D0%B4%D0%BE%D0%B2_%D0%A1%D0%A1%D0%A1%D0%A0_1971" TargetMode="External"/><Relationship Id="rId23" Type="http://schemas.openxmlformats.org/officeDocument/2006/relationships/hyperlink" Target="https://ru.wikipedia.org/wiki/%D0%9A%D0%B8%D1%81%D0%BB%D0%BE%D0%B2%D0%BE%D0%B4%D1%81%D0%BA" TargetMode="External"/><Relationship Id="rId28" Type="http://schemas.openxmlformats.org/officeDocument/2006/relationships/image" Target="media/image1.png"/><Relationship Id="rId36" Type="http://schemas.openxmlformats.org/officeDocument/2006/relationships/fontTable" Target="fontTable.xml"/><Relationship Id="rId10" Type="http://schemas.openxmlformats.org/officeDocument/2006/relationships/hyperlink" Target="https://ru.wikipedia.org/wiki/%D0%A7%D0%B0%D1%80%D0%BA%D0%BE%D0%B2,_%D0%92%D0%BB%D0%B0%D0%B4%D0%B8%D0%BC%D0%B8%D1%80_%D0%98%D0%BB%D1%8C%D0%B8%D1%87" TargetMode="External"/><Relationship Id="rId19" Type="http://schemas.openxmlformats.org/officeDocument/2006/relationships/hyperlink" Target="https://ru.wikipedia.org/wiki/%D0%A2%D0%B1%D0%B8%D0%BB%D0%B8%D1%81%D0%B8" TargetMode="External"/><Relationship Id="rId31" Type="http://schemas.openxmlformats.org/officeDocument/2006/relationships/hyperlink" Target="https://ru.wikipedia.org/wiki/%D0%A7%D0%B5%D0%BC%D0%BF%D0%B8%D0%BE%D0%BD%D0%B0%D1%82_%D0%A1%D0%A1%D0%A1%D0%A0_%D0%BF%D0%BE_%D0%B2%D0%BE%D0%BB%D1%8C%D0%BD%D0%BE%D0%B9_%D0%B1%D0%BE%D1%80%D1%8C%D0%B1%D0%B5_19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1%D0%B0%D0%BA%D0%B0%D0%BD" TargetMode="External"/><Relationship Id="rId14" Type="http://schemas.openxmlformats.org/officeDocument/2006/relationships/hyperlink" Target="https://ru.wikipedia.org/wiki/%D0%A1%D0%A1%D0%A1%D0%A0" TargetMode="External"/><Relationship Id="rId22" Type="http://schemas.openxmlformats.org/officeDocument/2006/relationships/hyperlink" Target="https://ru.wikipedia.org/wiki/%D0%9C%D0%B0%D1%85%D0%B0%D1%87%D0%BA%D0%B0%D0%BB%D0%B0" TargetMode="External"/><Relationship Id="rId27" Type="http://schemas.openxmlformats.org/officeDocument/2006/relationships/hyperlink" Target="https://ru.wikipedia.org/wiki/%D0%A7%D0%B5%D0%BC%D0%BF%D0%B8%D0%BE%D0%BD%D0%B0%D1%82_%D0%A1%D0%A1%D0%A1%D0%A0_%D0%BF%D0%BE_%D0%B2%D0%BE%D0%BB%D1%8C%D0%BD%D0%BE%D0%B9_%D0%B1%D0%BE%D1%80%D1%8C%D0%B1%D0%B5_1970" TargetMode="External"/><Relationship Id="rId30" Type="http://schemas.openxmlformats.org/officeDocument/2006/relationships/image" Target="media/image2.png"/><Relationship Id="rId35" Type="http://schemas.openxmlformats.org/officeDocument/2006/relationships/hyperlink" Target="https://ru.wikipedia.org/wiki/%D0%A7%D0%B5%D0%BC%D0%BF%D0%B8%D0%BE%D0%BD%D0%B0%D1%82_%D0%A1%D0%A1%D0%A1%D0%A0_%D0%BF%D0%BE_%D0%B2%D0%BE%D0%BB%D1%8C%D0%BD%D0%BE%D0%B9_%D0%B1%D0%BE%D1%80%D1%8C%D0%B1%D0%B5_1980" TargetMode="External"/><Relationship Id="rId8" Type="http://schemas.openxmlformats.org/officeDocument/2006/relationships/hyperlink" Target="https://ru.wikipedia.org/wiki/%D0%9A%D1%80%D0%B0%D1%81%D0%BD%D0%BE%D1%8F%D1%80%D1%81%D0%BA%D0%B8%D0%B9_%D0%BA%D1%80%D0%B0%D0%B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1576</Words>
  <Characters>8988</Characters>
  <Application>Microsoft Office Word</Application>
  <DocSecurity>0</DocSecurity>
  <Lines>74</Lines>
  <Paragraphs>21</Paragraphs>
  <ScaleCrop>false</ScaleCrop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Дарья Иванова</cp:lastModifiedBy>
  <cp:revision>2</cp:revision>
  <dcterms:created xsi:type="dcterms:W3CDTF">2019-08-06T04:57:00Z</dcterms:created>
  <dcterms:modified xsi:type="dcterms:W3CDTF">2019-08-06T04:59:00Z</dcterms:modified>
</cp:coreProperties>
</file>